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F5DAD" w14:textId="77777777" w:rsidR="00E45544" w:rsidRPr="0057536B" w:rsidRDefault="00E45544" w:rsidP="00E45544">
      <w:pPr>
        <w:widowControl w:val="0"/>
        <w:autoSpaceDE w:val="0"/>
        <w:autoSpaceDN w:val="0"/>
        <w:adjustRightInd w:val="0"/>
        <w:spacing w:after="240"/>
        <w:contextualSpacing/>
        <w:rPr>
          <w:rFonts w:eastAsia="Times New Roman" w:cs="Times New Roman"/>
          <w:noProof/>
        </w:rPr>
      </w:pPr>
      <w:r w:rsidRPr="0057536B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84637" wp14:editId="50AA9075">
                <wp:simplePos x="0" y="0"/>
                <wp:positionH relativeFrom="column">
                  <wp:posOffset>635</wp:posOffset>
                </wp:positionH>
                <wp:positionV relativeFrom="paragraph">
                  <wp:posOffset>115570</wp:posOffset>
                </wp:positionV>
                <wp:extent cx="5965825" cy="423545"/>
                <wp:effectExtent l="50800" t="25400" r="79375" b="109855"/>
                <wp:wrapThrough wrapText="bothSides">
                  <wp:wrapPolygon edited="0">
                    <wp:start x="-92" y="-1295"/>
                    <wp:lineTo x="-184" y="0"/>
                    <wp:lineTo x="-184" y="20726"/>
                    <wp:lineTo x="-92" y="25907"/>
                    <wp:lineTo x="21703" y="25907"/>
                    <wp:lineTo x="21795" y="20726"/>
                    <wp:lineTo x="21703" y="1295"/>
                    <wp:lineTo x="21703" y="-1295"/>
                    <wp:lineTo x="-92" y="-1295"/>
                  </wp:wrapPolygon>
                </wp:wrapThrough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5825" cy="4235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73263" w14:textId="77777777" w:rsidR="0057536B" w:rsidRPr="008658EE" w:rsidRDefault="0057536B" w:rsidP="00E4554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ascii="Times" w:hAnsi="Times" w:cs="Times"/>
                                <w:sz w:val="32"/>
                                <w:szCs w:val="32"/>
                                <w:lang w:val="sv-SE"/>
                              </w:rPr>
                            </w:pPr>
                            <w:r w:rsidRPr="008658EE"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sv-SE"/>
                              </w:rPr>
                              <w:t xml:space="preserve">Lampedusa – In vacanza su un’isola? </w:t>
                            </w:r>
                          </w:p>
                          <w:p w14:paraId="25C4D516" w14:textId="77777777" w:rsidR="0057536B" w:rsidRPr="008658EE" w:rsidRDefault="0057536B" w:rsidP="00E45544">
                            <w:pPr>
                              <w:jc w:val="center"/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F84637" id="Abgerundetes Rechteck 10" o:spid="_x0000_s1026" style="position:absolute;margin-left:.05pt;margin-top:9.1pt;width:469.75pt;height:3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7273263" w14:textId="77777777" w:rsidR="0057536B" w:rsidRPr="008658EE" w:rsidRDefault="0057536B" w:rsidP="00E4554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ascii="Times" w:hAnsi="Times" w:cs="Times"/>
                          <w:sz w:val="32"/>
                          <w:szCs w:val="32"/>
                          <w:lang w:val="sv-SE"/>
                        </w:rPr>
                      </w:pPr>
                      <w:r w:rsidRPr="008658EE"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sv-SE"/>
                        </w:rPr>
                        <w:t xml:space="preserve">Lampedusa – In vacanza su un’isola? </w:t>
                      </w:r>
                    </w:p>
                    <w:p w14:paraId="25C4D516" w14:textId="77777777" w:rsidR="0057536B" w:rsidRPr="008658EE" w:rsidRDefault="0057536B" w:rsidP="00E45544">
                      <w:pPr>
                        <w:jc w:val="center"/>
                        <w:rPr>
                          <w:lang w:val="sv-SE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125F4E8B" w14:textId="335771EB" w:rsidR="00C46006" w:rsidRPr="00D822AC" w:rsidRDefault="0078192B" w:rsidP="007372BD">
      <w:pPr>
        <w:jc w:val="both"/>
        <w:rPr>
          <w:i/>
        </w:rPr>
      </w:pPr>
      <w:proofErr w:type="spellStart"/>
      <w:r>
        <w:rPr>
          <w:i/>
        </w:rPr>
        <w:t>Vero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falso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Corregge</w:t>
      </w:r>
      <w:r w:rsidR="00D822AC" w:rsidRPr="00D822AC">
        <w:rPr>
          <w:i/>
        </w:rPr>
        <w:t>te</w:t>
      </w:r>
      <w:proofErr w:type="spellEnd"/>
      <w:r w:rsidR="00D822AC" w:rsidRPr="00D822AC">
        <w:rPr>
          <w:i/>
        </w:rPr>
        <w:t xml:space="preserve"> le </w:t>
      </w:r>
      <w:proofErr w:type="spellStart"/>
      <w:r w:rsidR="00D822AC" w:rsidRPr="00D822AC">
        <w:rPr>
          <w:i/>
        </w:rPr>
        <w:t>affermazioni</w:t>
      </w:r>
      <w:proofErr w:type="spellEnd"/>
      <w:r w:rsidR="00D822AC" w:rsidRPr="00D822AC">
        <w:rPr>
          <w:i/>
        </w:rPr>
        <w:t xml:space="preserve"> </w:t>
      </w:r>
      <w:proofErr w:type="spellStart"/>
      <w:r w:rsidR="00D822AC" w:rsidRPr="00D822AC">
        <w:rPr>
          <w:i/>
        </w:rPr>
        <w:t>sbagliate</w:t>
      </w:r>
      <w:proofErr w:type="spellEnd"/>
      <w:r w:rsidR="00D822AC" w:rsidRPr="00D822AC">
        <w:rPr>
          <w:i/>
        </w:rPr>
        <w:t>.</w:t>
      </w:r>
    </w:p>
    <w:p w14:paraId="0C663250" w14:textId="77777777" w:rsidR="00D822AC" w:rsidRDefault="00D822AC" w:rsidP="007372BD">
      <w:pPr>
        <w:jc w:val="both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625"/>
        <w:gridCol w:w="719"/>
        <w:gridCol w:w="744"/>
      </w:tblGrid>
      <w:tr w:rsidR="00A55A87" w:rsidRPr="00A55A87" w14:paraId="05A3EDB4" w14:textId="2F9ABEE8" w:rsidTr="00A55A87">
        <w:trPr>
          <w:trHeight w:val="454"/>
        </w:trPr>
        <w:tc>
          <w:tcPr>
            <w:tcW w:w="534" w:type="dxa"/>
            <w:tcBorders>
              <w:right w:val="nil"/>
            </w:tcBorders>
            <w:shd w:val="clear" w:color="auto" w:fill="A9D0FF"/>
          </w:tcPr>
          <w:p w14:paraId="420351BA" w14:textId="77777777" w:rsidR="00A55A87" w:rsidRPr="00A55A87" w:rsidRDefault="00A55A87" w:rsidP="00A800F5">
            <w:pPr>
              <w:jc w:val="both"/>
            </w:pPr>
          </w:p>
        </w:tc>
        <w:tc>
          <w:tcPr>
            <w:tcW w:w="7625" w:type="dxa"/>
            <w:tcBorders>
              <w:left w:val="nil"/>
            </w:tcBorders>
            <w:shd w:val="clear" w:color="auto" w:fill="A9D0FF"/>
          </w:tcPr>
          <w:p w14:paraId="5FDB9304" w14:textId="1686875A" w:rsidR="00A55A87" w:rsidRPr="00A55A87" w:rsidRDefault="00A55A87" w:rsidP="00A800F5">
            <w:pPr>
              <w:jc w:val="both"/>
            </w:pPr>
          </w:p>
        </w:tc>
        <w:tc>
          <w:tcPr>
            <w:tcW w:w="719" w:type="dxa"/>
            <w:shd w:val="clear" w:color="auto" w:fill="A9D0FF"/>
            <w:vAlign w:val="center"/>
          </w:tcPr>
          <w:p w14:paraId="0D25B194" w14:textId="351446DA" w:rsidR="00A55A87" w:rsidRPr="00A55A87" w:rsidRDefault="00A55A87" w:rsidP="00A55A87">
            <w:pPr>
              <w:jc w:val="center"/>
              <w:rPr>
                <w:b/>
              </w:rPr>
            </w:pPr>
            <w:proofErr w:type="spellStart"/>
            <w:r w:rsidRPr="00A55A87">
              <w:rPr>
                <w:b/>
              </w:rPr>
              <w:t>vero</w:t>
            </w:r>
            <w:proofErr w:type="spellEnd"/>
          </w:p>
        </w:tc>
        <w:tc>
          <w:tcPr>
            <w:tcW w:w="744" w:type="dxa"/>
            <w:shd w:val="clear" w:color="auto" w:fill="A9D0FF"/>
            <w:vAlign w:val="center"/>
          </w:tcPr>
          <w:p w14:paraId="5E9A8925" w14:textId="65EEF7D4" w:rsidR="00A55A87" w:rsidRPr="00A55A87" w:rsidRDefault="00A55A87" w:rsidP="00A55A87">
            <w:pPr>
              <w:jc w:val="center"/>
              <w:rPr>
                <w:b/>
              </w:rPr>
            </w:pPr>
            <w:proofErr w:type="spellStart"/>
            <w:r w:rsidRPr="00A55A87">
              <w:rPr>
                <w:b/>
              </w:rPr>
              <w:t>falso</w:t>
            </w:r>
            <w:proofErr w:type="spellEnd"/>
          </w:p>
        </w:tc>
      </w:tr>
      <w:tr w:rsidR="00A55A87" w:rsidRPr="00A55A87" w14:paraId="68673156" w14:textId="698C397D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37ABFF83" w14:textId="7BF1FEA8" w:rsidR="00A55A87" w:rsidRPr="00A55A87" w:rsidRDefault="00A55A87" w:rsidP="00A800F5">
            <w:pPr>
              <w:jc w:val="both"/>
            </w:pPr>
            <w:r>
              <w:t>1</w:t>
            </w:r>
          </w:p>
        </w:tc>
        <w:tc>
          <w:tcPr>
            <w:tcW w:w="7625" w:type="dxa"/>
            <w:tcBorders>
              <w:left w:val="nil"/>
            </w:tcBorders>
          </w:tcPr>
          <w:p w14:paraId="5FEED4D1" w14:textId="44372101" w:rsidR="00A55A87" w:rsidRPr="00A55A87" w:rsidRDefault="00A55A87" w:rsidP="00A800F5">
            <w:pPr>
              <w:jc w:val="both"/>
            </w:pPr>
            <w:proofErr w:type="spellStart"/>
            <w:r w:rsidRPr="00A55A87">
              <w:t>Lampedusa</w:t>
            </w:r>
            <w:proofErr w:type="spellEnd"/>
            <w:r w:rsidRPr="00A55A87">
              <w:t xml:space="preserve"> si </w:t>
            </w:r>
            <w:proofErr w:type="spellStart"/>
            <w:r w:rsidRPr="00A55A87">
              <w:t>trova</w:t>
            </w:r>
            <w:proofErr w:type="spellEnd"/>
            <w:r w:rsidRPr="00A55A87">
              <w:t xml:space="preserve"> più </w:t>
            </w:r>
            <w:proofErr w:type="spellStart"/>
            <w:r w:rsidRPr="00A55A87">
              <w:t>vicino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all’Africa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che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all’Italia</w:t>
            </w:r>
            <w:proofErr w:type="spellEnd"/>
            <w:r w:rsidRPr="00A55A87">
              <w:t>.</w:t>
            </w:r>
          </w:p>
        </w:tc>
        <w:tc>
          <w:tcPr>
            <w:tcW w:w="719" w:type="dxa"/>
          </w:tcPr>
          <w:p w14:paraId="5955D33B" w14:textId="77777777" w:rsidR="00A55A87" w:rsidRPr="00A55A87" w:rsidRDefault="00A55A87" w:rsidP="00A800F5">
            <w:pPr>
              <w:jc w:val="both"/>
            </w:pPr>
          </w:p>
        </w:tc>
        <w:tc>
          <w:tcPr>
            <w:tcW w:w="744" w:type="dxa"/>
          </w:tcPr>
          <w:p w14:paraId="43866393" w14:textId="77777777" w:rsidR="00A55A87" w:rsidRPr="00A55A87" w:rsidRDefault="00A55A87" w:rsidP="00A800F5">
            <w:pPr>
              <w:jc w:val="both"/>
            </w:pPr>
          </w:p>
        </w:tc>
      </w:tr>
      <w:tr w:rsidR="00A55A87" w:rsidRPr="001436DA" w14:paraId="01D73DB0" w14:textId="15A6DF36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38638BB0" w14:textId="0DC37BDB" w:rsidR="00A55A87" w:rsidRPr="00A55A87" w:rsidRDefault="00A55A87" w:rsidP="00A800F5">
            <w:pPr>
              <w:jc w:val="both"/>
            </w:pPr>
            <w:r>
              <w:t>2</w:t>
            </w:r>
          </w:p>
        </w:tc>
        <w:tc>
          <w:tcPr>
            <w:tcW w:w="7625" w:type="dxa"/>
            <w:tcBorders>
              <w:left w:val="nil"/>
            </w:tcBorders>
          </w:tcPr>
          <w:p w14:paraId="59DCAC9F" w14:textId="11F9F710" w:rsidR="00A55A87" w:rsidRPr="008658EE" w:rsidRDefault="00A55A87" w:rsidP="00A800F5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A Lampedusa c’è il turismo di massa.</w:t>
            </w:r>
          </w:p>
        </w:tc>
        <w:tc>
          <w:tcPr>
            <w:tcW w:w="719" w:type="dxa"/>
          </w:tcPr>
          <w:p w14:paraId="178DD0EF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  <w:tc>
          <w:tcPr>
            <w:tcW w:w="744" w:type="dxa"/>
          </w:tcPr>
          <w:p w14:paraId="3DCDE82B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</w:tr>
      <w:tr w:rsidR="00A55A87" w:rsidRPr="001436DA" w14:paraId="1F17C37E" w14:textId="1F509363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43797E09" w14:textId="1F7327C0" w:rsidR="00A55A87" w:rsidRPr="00A55A87" w:rsidRDefault="00A55A87" w:rsidP="00A800F5">
            <w:pPr>
              <w:jc w:val="both"/>
            </w:pPr>
            <w:r>
              <w:t>3</w:t>
            </w:r>
          </w:p>
        </w:tc>
        <w:tc>
          <w:tcPr>
            <w:tcW w:w="7625" w:type="dxa"/>
            <w:tcBorders>
              <w:left w:val="nil"/>
            </w:tcBorders>
          </w:tcPr>
          <w:p w14:paraId="396627F5" w14:textId="3D87D02B" w:rsidR="00A55A87" w:rsidRPr="008658EE" w:rsidRDefault="00A55A87" w:rsidP="00A800F5">
            <w:pPr>
              <w:jc w:val="both"/>
              <w:rPr>
                <w:lang w:val="en-US"/>
              </w:rPr>
            </w:pPr>
            <w:r w:rsidRPr="008658EE">
              <w:rPr>
                <w:lang w:val="en-US"/>
              </w:rPr>
              <w:t>Anche in inverno fa molto caldo a Lampedusa.</w:t>
            </w:r>
          </w:p>
        </w:tc>
        <w:tc>
          <w:tcPr>
            <w:tcW w:w="719" w:type="dxa"/>
          </w:tcPr>
          <w:p w14:paraId="1118D58F" w14:textId="77777777" w:rsidR="00A55A87" w:rsidRPr="008658EE" w:rsidRDefault="00A55A87" w:rsidP="00A800F5">
            <w:pPr>
              <w:jc w:val="both"/>
              <w:rPr>
                <w:lang w:val="en-US"/>
              </w:rPr>
            </w:pPr>
          </w:p>
        </w:tc>
        <w:tc>
          <w:tcPr>
            <w:tcW w:w="744" w:type="dxa"/>
          </w:tcPr>
          <w:p w14:paraId="713307AA" w14:textId="77777777" w:rsidR="00A55A87" w:rsidRPr="008658EE" w:rsidRDefault="00A55A87" w:rsidP="00A800F5">
            <w:pPr>
              <w:jc w:val="both"/>
              <w:rPr>
                <w:lang w:val="en-US"/>
              </w:rPr>
            </w:pPr>
          </w:p>
        </w:tc>
      </w:tr>
      <w:tr w:rsidR="00A55A87" w:rsidRPr="001436DA" w14:paraId="16CE2A9D" w14:textId="4DBA08A2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37864C3E" w14:textId="1FC8A427" w:rsidR="00A55A87" w:rsidRPr="00A55A87" w:rsidRDefault="00A55A87" w:rsidP="00A800F5">
            <w:pPr>
              <w:jc w:val="both"/>
            </w:pPr>
            <w:r>
              <w:t>4</w:t>
            </w:r>
          </w:p>
        </w:tc>
        <w:tc>
          <w:tcPr>
            <w:tcW w:w="7625" w:type="dxa"/>
            <w:tcBorders>
              <w:left w:val="nil"/>
            </w:tcBorders>
          </w:tcPr>
          <w:p w14:paraId="6DB368F3" w14:textId="1E49D3AC" w:rsidR="00A55A87" w:rsidRPr="008658EE" w:rsidRDefault="00A55A87" w:rsidP="00A800F5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A Lampedusa si possono incontrare delle tartarughe marine.</w:t>
            </w:r>
          </w:p>
        </w:tc>
        <w:tc>
          <w:tcPr>
            <w:tcW w:w="719" w:type="dxa"/>
          </w:tcPr>
          <w:p w14:paraId="37AA38EC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  <w:tc>
          <w:tcPr>
            <w:tcW w:w="744" w:type="dxa"/>
          </w:tcPr>
          <w:p w14:paraId="74E9FCB3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</w:tr>
      <w:tr w:rsidR="00A55A87" w:rsidRPr="001436DA" w14:paraId="4EE84FAB" w14:textId="4F9054AA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2EA0FABC" w14:textId="6F4E36DE" w:rsidR="00A55A87" w:rsidRPr="00A55A87" w:rsidRDefault="00A55A87" w:rsidP="00A800F5">
            <w:pPr>
              <w:jc w:val="both"/>
            </w:pPr>
            <w:r>
              <w:t>5</w:t>
            </w:r>
          </w:p>
        </w:tc>
        <w:tc>
          <w:tcPr>
            <w:tcW w:w="7625" w:type="dxa"/>
            <w:tcBorders>
              <w:left w:val="nil"/>
            </w:tcBorders>
          </w:tcPr>
          <w:p w14:paraId="7E459815" w14:textId="114A1CFE" w:rsidR="00A55A87" w:rsidRPr="008658EE" w:rsidRDefault="00A55A87" w:rsidP="00A800F5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Siccome l’isola è molto piccola non si possono fare tante attività diverse.</w:t>
            </w:r>
          </w:p>
        </w:tc>
        <w:tc>
          <w:tcPr>
            <w:tcW w:w="719" w:type="dxa"/>
          </w:tcPr>
          <w:p w14:paraId="48C6BA75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  <w:tc>
          <w:tcPr>
            <w:tcW w:w="744" w:type="dxa"/>
          </w:tcPr>
          <w:p w14:paraId="6F0CDE7D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</w:tr>
      <w:tr w:rsidR="00A55A87" w:rsidRPr="00A55A87" w14:paraId="18810C85" w14:textId="5BC04E5B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0763EFF7" w14:textId="269BE686" w:rsidR="00A55A87" w:rsidRPr="00A55A87" w:rsidRDefault="00A55A87" w:rsidP="00A800F5">
            <w:pPr>
              <w:jc w:val="both"/>
            </w:pPr>
            <w:r>
              <w:t>6</w:t>
            </w:r>
          </w:p>
        </w:tc>
        <w:tc>
          <w:tcPr>
            <w:tcW w:w="7625" w:type="dxa"/>
            <w:tcBorders>
              <w:left w:val="nil"/>
            </w:tcBorders>
          </w:tcPr>
          <w:p w14:paraId="41453EA5" w14:textId="6346F5E4" w:rsidR="00A55A87" w:rsidRPr="00A55A87" w:rsidRDefault="00A55A87" w:rsidP="00A800F5">
            <w:pPr>
              <w:jc w:val="both"/>
            </w:pPr>
            <w:r w:rsidRPr="00A55A87">
              <w:t xml:space="preserve">Lo </w:t>
            </w:r>
            <w:proofErr w:type="spellStart"/>
            <w:r w:rsidRPr="00A55A87">
              <w:t>struscio</w:t>
            </w:r>
            <w:proofErr w:type="spellEnd"/>
            <w:r w:rsidRPr="00A55A87">
              <w:t xml:space="preserve"> è </w:t>
            </w:r>
            <w:proofErr w:type="spellStart"/>
            <w:r w:rsidRPr="00A55A87">
              <w:t>un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gelato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tipico</w:t>
            </w:r>
            <w:proofErr w:type="spellEnd"/>
            <w:r w:rsidRPr="00A55A87">
              <w:t xml:space="preserve"> di </w:t>
            </w:r>
            <w:proofErr w:type="spellStart"/>
            <w:r w:rsidRPr="00A55A87">
              <w:t>Lampedusa</w:t>
            </w:r>
            <w:proofErr w:type="spellEnd"/>
            <w:r w:rsidRPr="00A55A87">
              <w:t>.</w:t>
            </w:r>
          </w:p>
        </w:tc>
        <w:tc>
          <w:tcPr>
            <w:tcW w:w="719" w:type="dxa"/>
          </w:tcPr>
          <w:p w14:paraId="17CA9400" w14:textId="77777777" w:rsidR="00A55A87" w:rsidRPr="00A55A87" w:rsidRDefault="00A55A87" w:rsidP="00A800F5">
            <w:pPr>
              <w:jc w:val="both"/>
            </w:pPr>
          </w:p>
        </w:tc>
        <w:tc>
          <w:tcPr>
            <w:tcW w:w="744" w:type="dxa"/>
          </w:tcPr>
          <w:p w14:paraId="7B8AD717" w14:textId="77777777" w:rsidR="00A55A87" w:rsidRPr="00A55A87" w:rsidRDefault="00A55A87" w:rsidP="00A800F5">
            <w:pPr>
              <w:jc w:val="both"/>
            </w:pPr>
          </w:p>
        </w:tc>
      </w:tr>
      <w:tr w:rsidR="00A55A87" w:rsidRPr="001436DA" w14:paraId="48C33C42" w14:textId="186A8BFD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4268EE3D" w14:textId="45E77088" w:rsidR="00A55A87" w:rsidRPr="00A55A87" w:rsidRDefault="00A55A87" w:rsidP="00A800F5">
            <w:pPr>
              <w:jc w:val="both"/>
            </w:pPr>
            <w:r>
              <w:t>7</w:t>
            </w:r>
          </w:p>
        </w:tc>
        <w:tc>
          <w:tcPr>
            <w:tcW w:w="7625" w:type="dxa"/>
            <w:tcBorders>
              <w:left w:val="nil"/>
            </w:tcBorders>
          </w:tcPr>
          <w:p w14:paraId="29CA1638" w14:textId="34541FD1" w:rsidR="00A55A87" w:rsidRPr="008658EE" w:rsidRDefault="00A55A87" w:rsidP="00A800F5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A Lampedusa si arriva solo con la nave.</w:t>
            </w:r>
          </w:p>
        </w:tc>
        <w:tc>
          <w:tcPr>
            <w:tcW w:w="719" w:type="dxa"/>
          </w:tcPr>
          <w:p w14:paraId="7A1EFACF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  <w:tc>
          <w:tcPr>
            <w:tcW w:w="744" w:type="dxa"/>
          </w:tcPr>
          <w:p w14:paraId="4A891B7D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</w:tr>
      <w:tr w:rsidR="00A55A87" w:rsidRPr="00A55A87" w14:paraId="5AE4EAAA" w14:textId="08F05531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623EC809" w14:textId="5AD4E0AE" w:rsidR="00A55A87" w:rsidRPr="00A55A87" w:rsidRDefault="00A55A87" w:rsidP="00A800F5">
            <w:pPr>
              <w:jc w:val="both"/>
            </w:pPr>
            <w:r>
              <w:t>8</w:t>
            </w:r>
          </w:p>
        </w:tc>
        <w:tc>
          <w:tcPr>
            <w:tcW w:w="7625" w:type="dxa"/>
            <w:tcBorders>
              <w:left w:val="nil"/>
            </w:tcBorders>
          </w:tcPr>
          <w:p w14:paraId="04EB889F" w14:textId="1A5575A9" w:rsidR="00A55A87" w:rsidRPr="00A55A87" w:rsidRDefault="00A55A87" w:rsidP="00A800F5">
            <w:pPr>
              <w:jc w:val="both"/>
            </w:pPr>
            <w:r w:rsidRPr="00A55A87">
              <w:t xml:space="preserve">Il </w:t>
            </w:r>
            <w:proofErr w:type="spellStart"/>
            <w:r w:rsidRPr="00A55A87">
              <w:t>periodo</w:t>
            </w:r>
            <w:proofErr w:type="spellEnd"/>
            <w:r w:rsidRPr="00A55A87">
              <w:t xml:space="preserve"> ideale di </w:t>
            </w:r>
            <w:proofErr w:type="spellStart"/>
            <w:r w:rsidRPr="00A55A87">
              <w:t>una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vacanza</w:t>
            </w:r>
            <w:proofErr w:type="spellEnd"/>
            <w:r w:rsidRPr="00A55A87">
              <w:t xml:space="preserve"> a </w:t>
            </w:r>
            <w:proofErr w:type="spellStart"/>
            <w:r w:rsidRPr="00A55A87">
              <w:t>Lampedusa</w:t>
            </w:r>
            <w:proofErr w:type="spellEnd"/>
            <w:r w:rsidRPr="00A55A87">
              <w:t xml:space="preserve"> è la </w:t>
            </w:r>
            <w:proofErr w:type="spellStart"/>
            <w:r w:rsidRPr="00A55A87">
              <w:t>primavera</w:t>
            </w:r>
            <w:proofErr w:type="spellEnd"/>
            <w:r w:rsidRPr="00A55A87">
              <w:t>.</w:t>
            </w:r>
          </w:p>
        </w:tc>
        <w:tc>
          <w:tcPr>
            <w:tcW w:w="719" w:type="dxa"/>
          </w:tcPr>
          <w:p w14:paraId="48B6C7DC" w14:textId="77777777" w:rsidR="00A55A87" w:rsidRPr="00A55A87" w:rsidRDefault="00A55A87" w:rsidP="00A800F5">
            <w:pPr>
              <w:jc w:val="both"/>
            </w:pPr>
          </w:p>
        </w:tc>
        <w:tc>
          <w:tcPr>
            <w:tcW w:w="744" w:type="dxa"/>
          </w:tcPr>
          <w:p w14:paraId="0700F6EC" w14:textId="77777777" w:rsidR="00A55A87" w:rsidRPr="00A55A87" w:rsidRDefault="00A55A87" w:rsidP="00A800F5">
            <w:pPr>
              <w:jc w:val="both"/>
            </w:pPr>
          </w:p>
        </w:tc>
      </w:tr>
      <w:tr w:rsidR="00A55A87" w:rsidRPr="00A55A87" w14:paraId="20F03171" w14:textId="4B0D5F1A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412302CF" w14:textId="33BC53CB" w:rsidR="00A55A87" w:rsidRPr="00A55A87" w:rsidRDefault="00A55A87" w:rsidP="00A800F5">
            <w:pPr>
              <w:jc w:val="both"/>
            </w:pPr>
            <w:r>
              <w:t>9</w:t>
            </w:r>
          </w:p>
        </w:tc>
        <w:tc>
          <w:tcPr>
            <w:tcW w:w="7625" w:type="dxa"/>
            <w:tcBorders>
              <w:left w:val="nil"/>
            </w:tcBorders>
          </w:tcPr>
          <w:p w14:paraId="1B0B70B9" w14:textId="5B8F9AFA" w:rsidR="00A55A87" w:rsidRPr="00A55A87" w:rsidRDefault="00A55A87" w:rsidP="00A800F5">
            <w:pPr>
              <w:jc w:val="both"/>
            </w:pPr>
            <w:r w:rsidRPr="00A55A87">
              <w:t xml:space="preserve">Ad </w:t>
            </w:r>
            <w:proofErr w:type="spellStart"/>
            <w:r w:rsidRPr="00A55A87">
              <w:t>agosto</w:t>
            </w:r>
            <w:proofErr w:type="spellEnd"/>
            <w:r w:rsidRPr="00A55A87">
              <w:t xml:space="preserve"> i </w:t>
            </w:r>
            <w:proofErr w:type="spellStart"/>
            <w:r w:rsidRPr="00A55A87">
              <w:t>prezzi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sull’isola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sono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altissimi</w:t>
            </w:r>
            <w:proofErr w:type="spellEnd"/>
            <w:r w:rsidRPr="00A55A87">
              <w:t>.</w:t>
            </w:r>
          </w:p>
        </w:tc>
        <w:tc>
          <w:tcPr>
            <w:tcW w:w="719" w:type="dxa"/>
          </w:tcPr>
          <w:p w14:paraId="47E66629" w14:textId="77777777" w:rsidR="00A55A87" w:rsidRPr="00A55A87" w:rsidRDefault="00A55A87" w:rsidP="00A800F5">
            <w:pPr>
              <w:jc w:val="both"/>
            </w:pPr>
          </w:p>
        </w:tc>
        <w:tc>
          <w:tcPr>
            <w:tcW w:w="744" w:type="dxa"/>
          </w:tcPr>
          <w:p w14:paraId="5B063818" w14:textId="77777777" w:rsidR="00A55A87" w:rsidRPr="00A55A87" w:rsidRDefault="00A55A87" w:rsidP="00A800F5">
            <w:pPr>
              <w:jc w:val="both"/>
            </w:pPr>
          </w:p>
        </w:tc>
      </w:tr>
      <w:tr w:rsidR="00A55A87" w:rsidRPr="001436DA" w14:paraId="1B49D8FE" w14:textId="18A2CDC8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76263C49" w14:textId="5AE771C1" w:rsidR="00A55A87" w:rsidRPr="00A55A87" w:rsidRDefault="00A55A87" w:rsidP="00A800F5">
            <w:pPr>
              <w:jc w:val="both"/>
            </w:pPr>
            <w:r>
              <w:t>10</w:t>
            </w:r>
          </w:p>
        </w:tc>
        <w:tc>
          <w:tcPr>
            <w:tcW w:w="7625" w:type="dxa"/>
            <w:tcBorders>
              <w:left w:val="nil"/>
            </w:tcBorders>
          </w:tcPr>
          <w:p w14:paraId="39A5736C" w14:textId="2F3946B5" w:rsidR="00A55A87" w:rsidRPr="008658EE" w:rsidRDefault="00A55A87" w:rsidP="00A800F5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Gli alberghi a Lampedusa si chiamano „dammusi“.</w:t>
            </w:r>
          </w:p>
        </w:tc>
        <w:tc>
          <w:tcPr>
            <w:tcW w:w="719" w:type="dxa"/>
          </w:tcPr>
          <w:p w14:paraId="69E33ADF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  <w:tc>
          <w:tcPr>
            <w:tcW w:w="744" w:type="dxa"/>
          </w:tcPr>
          <w:p w14:paraId="38BD3C10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</w:tr>
      <w:tr w:rsidR="00A55A87" w:rsidRPr="001436DA" w14:paraId="214F2BC8" w14:textId="4EB5F373" w:rsidTr="00A55A87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443BC666" w14:textId="7C03DF3D" w:rsidR="00A55A87" w:rsidRPr="00A55A87" w:rsidRDefault="00A55A87" w:rsidP="00A800F5">
            <w:pPr>
              <w:jc w:val="both"/>
            </w:pPr>
            <w:r>
              <w:t>11</w:t>
            </w:r>
          </w:p>
        </w:tc>
        <w:tc>
          <w:tcPr>
            <w:tcW w:w="7625" w:type="dxa"/>
            <w:tcBorders>
              <w:left w:val="nil"/>
            </w:tcBorders>
          </w:tcPr>
          <w:p w14:paraId="7B164B2E" w14:textId="435A5815" w:rsidR="00A55A87" w:rsidRPr="008658EE" w:rsidRDefault="00A55A87" w:rsidP="00A800F5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A Lampedusa spesso arrivano delle navi con degli emigranti clandestini.</w:t>
            </w:r>
          </w:p>
        </w:tc>
        <w:tc>
          <w:tcPr>
            <w:tcW w:w="719" w:type="dxa"/>
          </w:tcPr>
          <w:p w14:paraId="089309BA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  <w:tc>
          <w:tcPr>
            <w:tcW w:w="744" w:type="dxa"/>
          </w:tcPr>
          <w:p w14:paraId="3549611D" w14:textId="77777777" w:rsidR="00A55A87" w:rsidRPr="008658EE" w:rsidRDefault="00A55A87" w:rsidP="00A800F5">
            <w:pPr>
              <w:jc w:val="both"/>
              <w:rPr>
                <w:lang w:val="fr-FR"/>
              </w:rPr>
            </w:pPr>
          </w:p>
        </w:tc>
      </w:tr>
    </w:tbl>
    <w:p w14:paraId="198A7CF9" w14:textId="77777777" w:rsidR="00E45544" w:rsidRPr="008658EE" w:rsidRDefault="00E45544">
      <w:pPr>
        <w:rPr>
          <w:lang w:val="fr-FR"/>
        </w:rPr>
      </w:pPr>
    </w:p>
    <w:p w14:paraId="588FE341" w14:textId="22D1DD9A" w:rsidR="00A755F0" w:rsidRPr="008658EE" w:rsidRDefault="00A755F0">
      <w:pPr>
        <w:rPr>
          <w:lang w:val="fr-FR"/>
        </w:rPr>
      </w:pPr>
      <w:r w:rsidRPr="008658EE">
        <w:rPr>
          <w:lang w:val="fr-FR"/>
        </w:rPr>
        <w:br w:type="page"/>
      </w:r>
    </w:p>
    <w:tbl>
      <w:tblPr>
        <w:tblStyle w:val="Tabellenraster"/>
        <w:tblpPr w:leftFromText="141" w:rightFromText="141" w:vertAnchor="page" w:horzAnchor="page" w:tblpX="1346" w:tblpY="249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625"/>
        <w:gridCol w:w="719"/>
        <w:gridCol w:w="744"/>
      </w:tblGrid>
      <w:tr w:rsidR="00A755F0" w:rsidRPr="00A55A87" w14:paraId="1D05C45A" w14:textId="77777777" w:rsidTr="00A755F0">
        <w:trPr>
          <w:trHeight w:val="454"/>
        </w:trPr>
        <w:tc>
          <w:tcPr>
            <w:tcW w:w="534" w:type="dxa"/>
            <w:tcBorders>
              <w:right w:val="nil"/>
            </w:tcBorders>
            <w:shd w:val="clear" w:color="auto" w:fill="A9D0FF"/>
          </w:tcPr>
          <w:p w14:paraId="124FC05A" w14:textId="77777777" w:rsidR="00A755F0" w:rsidRPr="008658EE" w:rsidRDefault="00A755F0" w:rsidP="00A755F0">
            <w:pPr>
              <w:jc w:val="both"/>
              <w:rPr>
                <w:lang w:val="fr-FR"/>
              </w:rPr>
            </w:pPr>
          </w:p>
        </w:tc>
        <w:tc>
          <w:tcPr>
            <w:tcW w:w="7625" w:type="dxa"/>
            <w:tcBorders>
              <w:left w:val="nil"/>
            </w:tcBorders>
            <w:shd w:val="clear" w:color="auto" w:fill="A9D0FF"/>
          </w:tcPr>
          <w:p w14:paraId="1892ED2D" w14:textId="77777777" w:rsidR="00A755F0" w:rsidRPr="008658EE" w:rsidRDefault="00A755F0" w:rsidP="00A755F0">
            <w:pPr>
              <w:jc w:val="both"/>
              <w:rPr>
                <w:lang w:val="fr-FR"/>
              </w:rPr>
            </w:pPr>
          </w:p>
        </w:tc>
        <w:tc>
          <w:tcPr>
            <w:tcW w:w="719" w:type="dxa"/>
            <w:shd w:val="clear" w:color="auto" w:fill="A9D0FF"/>
            <w:vAlign w:val="center"/>
          </w:tcPr>
          <w:p w14:paraId="57A19ED4" w14:textId="77777777" w:rsidR="00A755F0" w:rsidRPr="00A55A87" w:rsidRDefault="00A755F0" w:rsidP="00A755F0">
            <w:pPr>
              <w:jc w:val="center"/>
              <w:rPr>
                <w:b/>
              </w:rPr>
            </w:pPr>
            <w:proofErr w:type="spellStart"/>
            <w:r w:rsidRPr="00A55A87">
              <w:rPr>
                <w:b/>
              </w:rPr>
              <w:t>vero</w:t>
            </w:r>
            <w:proofErr w:type="spellEnd"/>
          </w:p>
        </w:tc>
        <w:tc>
          <w:tcPr>
            <w:tcW w:w="744" w:type="dxa"/>
            <w:shd w:val="clear" w:color="auto" w:fill="A9D0FF"/>
            <w:vAlign w:val="center"/>
          </w:tcPr>
          <w:p w14:paraId="6E570FCB" w14:textId="77777777" w:rsidR="00A755F0" w:rsidRPr="00A55A87" w:rsidRDefault="00A755F0" w:rsidP="00A755F0">
            <w:pPr>
              <w:jc w:val="center"/>
              <w:rPr>
                <w:b/>
              </w:rPr>
            </w:pPr>
            <w:proofErr w:type="spellStart"/>
            <w:r w:rsidRPr="00A55A87">
              <w:rPr>
                <w:b/>
              </w:rPr>
              <w:t>falso</w:t>
            </w:r>
            <w:proofErr w:type="spellEnd"/>
          </w:p>
        </w:tc>
      </w:tr>
      <w:tr w:rsidR="00A755F0" w:rsidRPr="00A55A87" w14:paraId="639A4454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014A6FDD" w14:textId="77777777" w:rsidR="00A755F0" w:rsidRPr="00A55A87" w:rsidRDefault="00A755F0" w:rsidP="00A755F0">
            <w:pPr>
              <w:jc w:val="both"/>
            </w:pPr>
            <w:r>
              <w:t>1</w:t>
            </w:r>
          </w:p>
        </w:tc>
        <w:tc>
          <w:tcPr>
            <w:tcW w:w="7625" w:type="dxa"/>
            <w:tcBorders>
              <w:left w:val="nil"/>
            </w:tcBorders>
          </w:tcPr>
          <w:p w14:paraId="409D5B51" w14:textId="77777777" w:rsidR="00A755F0" w:rsidRDefault="00A755F0" w:rsidP="00A755F0">
            <w:pPr>
              <w:jc w:val="both"/>
            </w:pPr>
            <w:proofErr w:type="spellStart"/>
            <w:r w:rsidRPr="00A55A87">
              <w:t>Lampedusa</w:t>
            </w:r>
            <w:proofErr w:type="spellEnd"/>
            <w:r w:rsidRPr="00A55A87">
              <w:t xml:space="preserve"> si </w:t>
            </w:r>
            <w:proofErr w:type="spellStart"/>
            <w:r w:rsidRPr="00A55A87">
              <w:t>trova</w:t>
            </w:r>
            <w:proofErr w:type="spellEnd"/>
            <w:r w:rsidRPr="00A55A87">
              <w:t xml:space="preserve"> più </w:t>
            </w:r>
            <w:proofErr w:type="spellStart"/>
            <w:r w:rsidRPr="00A55A87">
              <w:t>vicino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all’Africa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che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all’Italia</w:t>
            </w:r>
            <w:proofErr w:type="spellEnd"/>
            <w:r w:rsidRPr="00A55A87">
              <w:t>.</w:t>
            </w:r>
          </w:p>
          <w:p w14:paraId="1FB2297C" w14:textId="7A13ECAD" w:rsidR="00A755F0" w:rsidRPr="00A755F0" w:rsidRDefault="00A755F0" w:rsidP="00A755F0">
            <w:pPr>
              <w:jc w:val="both"/>
              <w:rPr>
                <w:i/>
              </w:rPr>
            </w:pPr>
          </w:p>
        </w:tc>
        <w:tc>
          <w:tcPr>
            <w:tcW w:w="719" w:type="dxa"/>
            <w:vAlign w:val="center"/>
          </w:tcPr>
          <w:p w14:paraId="10EE365E" w14:textId="105DD07C" w:rsidR="00A755F0" w:rsidRPr="00A55A87" w:rsidRDefault="008658EE" w:rsidP="00A755F0">
            <w:pPr>
              <w:jc w:val="center"/>
            </w:pPr>
            <w:r>
              <w:t>x</w:t>
            </w:r>
          </w:p>
        </w:tc>
        <w:tc>
          <w:tcPr>
            <w:tcW w:w="744" w:type="dxa"/>
            <w:vAlign w:val="center"/>
          </w:tcPr>
          <w:p w14:paraId="1DA87B98" w14:textId="09795FD3" w:rsidR="00A755F0" w:rsidRPr="00A55A87" w:rsidRDefault="00A755F0" w:rsidP="00A755F0">
            <w:pPr>
              <w:jc w:val="center"/>
            </w:pPr>
          </w:p>
        </w:tc>
      </w:tr>
      <w:tr w:rsidR="00A755F0" w:rsidRPr="00A55A87" w14:paraId="1B0B07EF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303C455D" w14:textId="77777777" w:rsidR="00A755F0" w:rsidRPr="00A55A87" w:rsidRDefault="00A755F0" w:rsidP="00A755F0">
            <w:pPr>
              <w:jc w:val="both"/>
            </w:pPr>
            <w:r>
              <w:t>2</w:t>
            </w:r>
          </w:p>
        </w:tc>
        <w:tc>
          <w:tcPr>
            <w:tcW w:w="7625" w:type="dxa"/>
            <w:tcBorders>
              <w:left w:val="nil"/>
            </w:tcBorders>
          </w:tcPr>
          <w:p w14:paraId="2176B248" w14:textId="77777777" w:rsidR="00A755F0" w:rsidRPr="008658EE" w:rsidRDefault="00A755F0" w:rsidP="00A755F0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A Lampedusa c’è il turismo di massa.</w:t>
            </w:r>
          </w:p>
          <w:p w14:paraId="133DBFBA" w14:textId="186B6F32" w:rsidR="00A755F0" w:rsidRPr="008658EE" w:rsidRDefault="00A755F0" w:rsidP="00A755F0">
            <w:pPr>
              <w:jc w:val="both"/>
              <w:rPr>
                <w:i/>
                <w:lang w:val="fr-FR"/>
              </w:rPr>
            </w:pPr>
            <w:r w:rsidRPr="008658EE">
              <w:rPr>
                <w:i/>
                <w:lang w:val="fr-FR"/>
              </w:rPr>
              <w:t xml:space="preserve">A Lampedusa non c’è turismo di massa. </w:t>
            </w:r>
            <w:proofErr w:type="spellStart"/>
            <w:r w:rsidRPr="008658EE">
              <w:rPr>
                <w:i/>
                <w:lang w:val="fr-FR"/>
              </w:rPr>
              <w:t>Mancano</w:t>
            </w:r>
            <w:proofErr w:type="spellEnd"/>
            <w:r w:rsidRPr="008658EE">
              <w:rPr>
                <w:i/>
                <w:lang w:val="fr-FR"/>
              </w:rPr>
              <w:t xml:space="preserve"> dei</w:t>
            </w:r>
            <w:r w:rsidR="001436DA">
              <w:rPr>
                <w:i/>
                <w:lang w:val="fr-FR"/>
              </w:rPr>
              <w:t xml:space="preserve"> </w:t>
            </w:r>
            <w:r w:rsidRPr="008658EE">
              <w:rPr>
                <w:i/>
                <w:lang w:val="fr-FR"/>
              </w:rPr>
              <w:t xml:space="preserve">grandi </w:t>
            </w:r>
            <w:proofErr w:type="spellStart"/>
            <w:r w:rsidRPr="008658EE">
              <w:rPr>
                <w:i/>
                <w:lang w:val="fr-FR"/>
              </w:rPr>
              <w:t>complessi</w:t>
            </w:r>
            <w:proofErr w:type="spellEnd"/>
            <w:r w:rsidRPr="008658EE">
              <w:rPr>
                <w:i/>
                <w:lang w:val="fr-FR"/>
              </w:rPr>
              <w:t xml:space="preserve"> </w:t>
            </w:r>
            <w:proofErr w:type="spellStart"/>
            <w:r w:rsidRPr="008658EE">
              <w:rPr>
                <w:i/>
                <w:lang w:val="fr-FR"/>
              </w:rPr>
              <w:t>alberghieri</w:t>
            </w:r>
            <w:proofErr w:type="spellEnd"/>
            <w:r w:rsidRPr="008658EE">
              <w:rPr>
                <w:i/>
                <w:lang w:val="fr-FR"/>
              </w:rPr>
              <w:t>.</w:t>
            </w:r>
          </w:p>
        </w:tc>
        <w:tc>
          <w:tcPr>
            <w:tcW w:w="719" w:type="dxa"/>
            <w:vAlign w:val="center"/>
          </w:tcPr>
          <w:p w14:paraId="42F10C3A" w14:textId="77777777" w:rsidR="00A755F0" w:rsidRPr="008658EE" w:rsidRDefault="00A755F0" w:rsidP="00A755F0">
            <w:pPr>
              <w:jc w:val="center"/>
              <w:rPr>
                <w:lang w:val="fr-FR"/>
              </w:rPr>
            </w:pPr>
          </w:p>
        </w:tc>
        <w:tc>
          <w:tcPr>
            <w:tcW w:w="744" w:type="dxa"/>
            <w:vAlign w:val="center"/>
          </w:tcPr>
          <w:p w14:paraId="346ED5C0" w14:textId="76B6413E" w:rsidR="00A755F0" w:rsidRPr="00A55A87" w:rsidRDefault="00A755F0" w:rsidP="00A755F0">
            <w:pPr>
              <w:jc w:val="center"/>
            </w:pPr>
            <w:r>
              <w:t>x</w:t>
            </w:r>
          </w:p>
        </w:tc>
      </w:tr>
      <w:tr w:rsidR="00A755F0" w:rsidRPr="00A55A87" w14:paraId="6FC201A0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113C25DB" w14:textId="77777777" w:rsidR="00A755F0" w:rsidRPr="00A55A87" w:rsidRDefault="00A755F0" w:rsidP="00A755F0">
            <w:pPr>
              <w:jc w:val="both"/>
            </w:pPr>
            <w:r>
              <w:t>3</w:t>
            </w:r>
          </w:p>
        </w:tc>
        <w:tc>
          <w:tcPr>
            <w:tcW w:w="7625" w:type="dxa"/>
            <w:tcBorders>
              <w:left w:val="nil"/>
            </w:tcBorders>
          </w:tcPr>
          <w:p w14:paraId="3B4CF7D8" w14:textId="77777777" w:rsidR="00A755F0" w:rsidRPr="008658EE" w:rsidRDefault="00A755F0" w:rsidP="00A755F0">
            <w:pPr>
              <w:jc w:val="both"/>
              <w:rPr>
                <w:lang w:val="en-US"/>
              </w:rPr>
            </w:pPr>
            <w:r w:rsidRPr="008658EE">
              <w:rPr>
                <w:lang w:val="en-US"/>
              </w:rPr>
              <w:t>Anche in inverno fa molto caldo a Lampedusa.</w:t>
            </w:r>
          </w:p>
          <w:p w14:paraId="4B8507B8" w14:textId="72EEF8C1" w:rsidR="00A755F0" w:rsidRPr="00A755F0" w:rsidRDefault="00A755F0" w:rsidP="00A755F0">
            <w:pPr>
              <w:jc w:val="both"/>
              <w:rPr>
                <w:i/>
              </w:rPr>
            </w:pPr>
            <w:r w:rsidRPr="00A755F0">
              <w:rPr>
                <w:i/>
              </w:rPr>
              <w:t xml:space="preserve">In </w:t>
            </w:r>
            <w:proofErr w:type="spellStart"/>
            <w:r w:rsidRPr="00A755F0">
              <w:rPr>
                <w:i/>
              </w:rPr>
              <w:t>inverno</w:t>
            </w:r>
            <w:proofErr w:type="spellEnd"/>
            <w:r w:rsidRPr="00A755F0">
              <w:rPr>
                <w:i/>
              </w:rPr>
              <w:t xml:space="preserve"> </w:t>
            </w:r>
            <w:proofErr w:type="spellStart"/>
            <w:r w:rsidRPr="00A755F0">
              <w:rPr>
                <w:i/>
              </w:rPr>
              <w:t>c’è</w:t>
            </w:r>
            <w:proofErr w:type="spellEnd"/>
            <w:r w:rsidRPr="00A755F0">
              <w:rPr>
                <w:i/>
              </w:rPr>
              <w:t xml:space="preserve"> </w:t>
            </w:r>
            <w:proofErr w:type="spellStart"/>
            <w:r w:rsidRPr="00A755F0">
              <w:rPr>
                <w:i/>
              </w:rPr>
              <w:t>un</w:t>
            </w:r>
            <w:proofErr w:type="spellEnd"/>
            <w:r w:rsidRPr="00A755F0">
              <w:rPr>
                <w:i/>
              </w:rPr>
              <w:t xml:space="preserve"> </w:t>
            </w:r>
            <w:proofErr w:type="spellStart"/>
            <w:r w:rsidRPr="00A755F0">
              <w:rPr>
                <w:i/>
              </w:rPr>
              <w:t>clima</w:t>
            </w:r>
            <w:proofErr w:type="spellEnd"/>
            <w:r w:rsidRPr="00A755F0">
              <w:rPr>
                <w:i/>
              </w:rPr>
              <w:t xml:space="preserve"> </w:t>
            </w:r>
            <w:proofErr w:type="spellStart"/>
            <w:r w:rsidRPr="00A755F0">
              <w:rPr>
                <w:i/>
              </w:rPr>
              <w:t>mite</w:t>
            </w:r>
            <w:proofErr w:type="spellEnd"/>
            <w:r w:rsidRPr="00A755F0">
              <w:rPr>
                <w:i/>
              </w:rPr>
              <w:t>.</w:t>
            </w:r>
          </w:p>
        </w:tc>
        <w:tc>
          <w:tcPr>
            <w:tcW w:w="719" w:type="dxa"/>
            <w:vAlign w:val="center"/>
          </w:tcPr>
          <w:p w14:paraId="4985EA6C" w14:textId="77777777" w:rsidR="00A755F0" w:rsidRPr="00A55A87" w:rsidRDefault="00A755F0" w:rsidP="00A755F0">
            <w:pPr>
              <w:jc w:val="center"/>
            </w:pPr>
          </w:p>
        </w:tc>
        <w:tc>
          <w:tcPr>
            <w:tcW w:w="744" w:type="dxa"/>
            <w:vAlign w:val="center"/>
          </w:tcPr>
          <w:p w14:paraId="317EFD23" w14:textId="48F1D9F0" w:rsidR="00A755F0" w:rsidRPr="00A55A87" w:rsidRDefault="00A755F0" w:rsidP="00A755F0">
            <w:pPr>
              <w:jc w:val="center"/>
            </w:pPr>
            <w:r>
              <w:t>x</w:t>
            </w:r>
          </w:p>
        </w:tc>
      </w:tr>
      <w:tr w:rsidR="00A755F0" w:rsidRPr="00A55A87" w14:paraId="370B7CB9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00C55622" w14:textId="77777777" w:rsidR="00A755F0" w:rsidRPr="00A55A87" w:rsidRDefault="00A755F0" w:rsidP="00A755F0">
            <w:pPr>
              <w:jc w:val="both"/>
            </w:pPr>
            <w:r>
              <w:t>4</w:t>
            </w:r>
          </w:p>
        </w:tc>
        <w:tc>
          <w:tcPr>
            <w:tcW w:w="7625" w:type="dxa"/>
            <w:tcBorders>
              <w:left w:val="nil"/>
            </w:tcBorders>
          </w:tcPr>
          <w:p w14:paraId="2D860555" w14:textId="77777777" w:rsidR="00A755F0" w:rsidRPr="008658EE" w:rsidRDefault="00A755F0" w:rsidP="00A755F0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A Lampedusa si possono incontrare delle tartarughe marine.</w:t>
            </w:r>
          </w:p>
        </w:tc>
        <w:tc>
          <w:tcPr>
            <w:tcW w:w="719" w:type="dxa"/>
            <w:vAlign w:val="center"/>
          </w:tcPr>
          <w:p w14:paraId="09876374" w14:textId="0142B41E" w:rsidR="00A755F0" w:rsidRPr="00A55A87" w:rsidRDefault="00A755F0" w:rsidP="00A755F0">
            <w:pPr>
              <w:jc w:val="center"/>
            </w:pPr>
            <w:r>
              <w:t>x</w:t>
            </w:r>
          </w:p>
        </w:tc>
        <w:tc>
          <w:tcPr>
            <w:tcW w:w="744" w:type="dxa"/>
            <w:vAlign w:val="center"/>
          </w:tcPr>
          <w:p w14:paraId="29FF0264" w14:textId="77777777" w:rsidR="00A755F0" w:rsidRPr="00A55A87" w:rsidRDefault="00A755F0" w:rsidP="00A755F0">
            <w:pPr>
              <w:jc w:val="center"/>
            </w:pPr>
          </w:p>
        </w:tc>
      </w:tr>
      <w:tr w:rsidR="00A755F0" w:rsidRPr="00A55A87" w14:paraId="172756B2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4EBCA4DA" w14:textId="77777777" w:rsidR="00A755F0" w:rsidRPr="00A55A87" w:rsidRDefault="00A755F0" w:rsidP="00A755F0">
            <w:pPr>
              <w:jc w:val="both"/>
            </w:pPr>
            <w:r>
              <w:t>5</w:t>
            </w:r>
          </w:p>
        </w:tc>
        <w:tc>
          <w:tcPr>
            <w:tcW w:w="7625" w:type="dxa"/>
            <w:tcBorders>
              <w:left w:val="nil"/>
            </w:tcBorders>
          </w:tcPr>
          <w:p w14:paraId="54C9FE8C" w14:textId="77777777" w:rsidR="00A755F0" w:rsidRPr="008658EE" w:rsidRDefault="00A755F0" w:rsidP="00A755F0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Siccome l’isola è molto piccola non si possono fare tante attività diverse.</w:t>
            </w:r>
          </w:p>
          <w:p w14:paraId="360D270C" w14:textId="0ADA4D5B" w:rsidR="00A755F0" w:rsidRPr="008658EE" w:rsidRDefault="00A755F0" w:rsidP="00A755F0">
            <w:pPr>
              <w:jc w:val="both"/>
              <w:rPr>
                <w:i/>
                <w:lang w:val="fr-FR"/>
              </w:rPr>
            </w:pPr>
            <w:r w:rsidRPr="008658EE">
              <w:rPr>
                <w:i/>
                <w:lang w:val="fr-FR"/>
              </w:rPr>
              <w:t>Si possono invece fare tante attività come sdraiarsi sulla spiaggia, fare il bagno, fare delle escursioni in barca o in bicicletta e tante altre.</w:t>
            </w:r>
          </w:p>
        </w:tc>
        <w:tc>
          <w:tcPr>
            <w:tcW w:w="719" w:type="dxa"/>
            <w:vAlign w:val="center"/>
          </w:tcPr>
          <w:p w14:paraId="319FC7C2" w14:textId="77777777" w:rsidR="00A755F0" w:rsidRPr="008658EE" w:rsidRDefault="00A755F0" w:rsidP="00A755F0">
            <w:pPr>
              <w:jc w:val="center"/>
              <w:rPr>
                <w:lang w:val="fr-FR"/>
              </w:rPr>
            </w:pPr>
          </w:p>
        </w:tc>
        <w:tc>
          <w:tcPr>
            <w:tcW w:w="744" w:type="dxa"/>
            <w:vAlign w:val="center"/>
          </w:tcPr>
          <w:p w14:paraId="59BF337E" w14:textId="770493E6" w:rsidR="00A755F0" w:rsidRPr="00A55A87" w:rsidRDefault="00A755F0" w:rsidP="00A755F0">
            <w:pPr>
              <w:jc w:val="center"/>
            </w:pPr>
            <w:r>
              <w:t>x</w:t>
            </w:r>
          </w:p>
        </w:tc>
      </w:tr>
      <w:tr w:rsidR="00A755F0" w:rsidRPr="00A55A87" w14:paraId="1063F748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5B35B00C" w14:textId="77777777" w:rsidR="00A755F0" w:rsidRPr="00A55A87" w:rsidRDefault="00A755F0" w:rsidP="00A755F0">
            <w:pPr>
              <w:jc w:val="both"/>
            </w:pPr>
            <w:r>
              <w:t>6</w:t>
            </w:r>
          </w:p>
        </w:tc>
        <w:tc>
          <w:tcPr>
            <w:tcW w:w="7625" w:type="dxa"/>
            <w:tcBorders>
              <w:left w:val="nil"/>
            </w:tcBorders>
          </w:tcPr>
          <w:p w14:paraId="73D644D1" w14:textId="77777777" w:rsidR="00A755F0" w:rsidRPr="008658EE" w:rsidRDefault="00A755F0" w:rsidP="00A755F0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Lo struscio è un gelato tipico di Lampedusa.</w:t>
            </w:r>
          </w:p>
          <w:p w14:paraId="35AF9DD8" w14:textId="68D931D3" w:rsidR="00A755F0" w:rsidRPr="008658EE" w:rsidRDefault="00A755F0" w:rsidP="00A755F0">
            <w:pPr>
              <w:jc w:val="both"/>
              <w:rPr>
                <w:i/>
                <w:lang w:val="fr-FR"/>
              </w:rPr>
            </w:pPr>
            <w:r w:rsidRPr="008658EE">
              <w:rPr>
                <w:i/>
                <w:lang w:val="fr-FR"/>
              </w:rPr>
              <w:t>Lo struscio è la passeggiata per il corso principale la sera.</w:t>
            </w:r>
          </w:p>
        </w:tc>
        <w:tc>
          <w:tcPr>
            <w:tcW w:w="719" w:type="dxa"/>
            <w:vAlign w:val="center"/>
          </w:tcPr>
          <w:p w14:paraId="2D472702" w14:textId="77777777" w:rsidR="00A755F0" w:rsidRPr="008658EE" w:rsidRDefault="00A755F0" w:rsidP="00A755F0">
            <w:pPr>
              <w:jc w:val="center"/>
              <w:rPr>
                <w:lang w:val="fr-FR"/>
              </w:rPr>
            </w:pPr>
          </w:p>
        </w:tc>
        <w:tc>
          <w:tcPr>
            <w:tcW w:w="744" w:type="dxa"/>
            <w:vAlign w:val="center"/>
          </w:tcPr>
          <w:p w14:paraId="1DB052C4" w14:textId="05AAD6D2" w:rsidR="00A755F0" w:rsidRPr="00A55A87" w:rsidRDefault="00A755F0" w:rsidP="00A755F0">
            <w:pPr>
              <w:jc w:val="center"/>
            </w:pPr>
            <w:r>
              <w:t>x</w:t>
            </w:r>
          </w:p>
        </w:tc>
      </w:tr>
      <w:tr w:rsidR="00A755F0" w:rsidRPr="00A55A87" w14:paraId="71F1D1E0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661242F8" w14:textId="77777777" w:rsidR="00A755F0" w:rsidRPr="00A55A87" w:rsidRDefault="00A755F0" w:rsidP="00A755F0">
            <w:pPr>
              <w:jc w:val="both"/>
            </w:pPr>
            <w:r>
              <w:t>7</w:t>
            </w:r>
          </w:p>
        </w:tc>
        <w:tc>
          <w:tcPr>
            <w:tcW w:w="7625" w:type="dxa"/>
            <w:tcBorders>
              <w:left w:val="nil"/>
            </w:tcBorders>
          </w:tcPr>
          <w:p w14:paraId="6F594B68" w14:textId="77777777" w:rsidR="00A755F0" w:rsidRPr="008658EE" w:rsidRDefault="00A755F0" w:rsidP="00A755F0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A Lampedusa si arriva solo con la nave.</w:t>
            </w:r>
          </w:p>
          <w:p w14:paraId="65A01EAD" w14:textId="749FA6F3" w:rsidR="00A755F0" w:rsidRPr="008658EE" w:rsidRDefault="00A755F0" w:rsidP="00A755F0">
            <w:pPr>
              <w:jc w:val="both"/>
              <w:rPr>
                <w:i/>
                <w:lang w:val="fr-FR"/>
              </w:rPr>
            </w:pPr>
            <w:r w:rsidRPr="008658EE">
              <w:rPr>
                <w:i/>
                <w:lang w:val="fr-FR"/>
              </w:rPr>
              <w:t>Ci si può arrivare anche in aereo.</w:t>
            </w:r>
          </w:p>
        </w:tc>
        <w:tc>
          <w:tcPr>
            <w:tcW w:w="719" w:type="dxa"/>
            <w:vAlign w:val="center"/>
          </w:tcPr>
          <w:p w14:paraId="4AC5B2FB" w14:textId="77777777" w:rsidR="00A755F0" w:rsidRPr="008658EE" w:rsidRDefault="00A755F0" w:rsidP="00A755F0">
            <w:pPr>
              <w:jc w:val="center"/>
              <w:rPr>
                <w:lang w:val="fr-FR"/>
              </w:rPr>
            </w:pPr>
          </w:p>
        </w:tc>
        <w:tc>
          <w:tcPr>
            <w:tcW w:w="744" w:type="dxa"/>
            <w:vAlign w:val="center"/>
          </w:tcPr>
          <w:p w14:paraId="1D7022C0" w14:textId="05FFE37A" w:rsidR="00A755F0" w:rsidRPr="00A55A87" w:rsidRDefault="00A755F0" w:rsidP="00A755F0">
            <w:pPr>
              <w:jc w:val="center"/>
            </w:pPr>
            <w:r>
              <w:t>x</w:t>
            </w:r>
          </w:p>
        </w:tc>
      </w:tr>
      <w:tr w:rsidR="00A755F0" w:rsidRPr="00A55A87" w14:paraId="25966563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650D6C11" w14:textId="77777777" w:rsidR="00A755F0" w:rsidRPr="00A55A87" w:rsidRDefault="00A755F0" w:rsidP="00A755F0">
            <w:pPr>
              <w:jc w:val="both"/>
            </w:pPr>
            <w:r>
              <w:t>8</w:t>
            </w:r>
          </w:p>
        </w:tc>
        <w:tc>
          <w:tcPr>
            <w:tcW w:w="7625" w:type="dxa"/>
            <w:tcBorders>
              <w:left w:val="nil"/>
            </w:tcBorders>
          </w:tcPr>
          <w:p w14:paraId="4EF7C561" w14:textId="77777777" w:rsidR="00A755F0" w:rsidRPr="00A55A87" w:rsidRDefault="00A755F0" w:rsidP="00A755F0">
            <w:pPr>
              <w:jc w:val="both"/>
            </w:pPr>
            <w:r w:rsidRPr="00A55A87">
              <w:t xml:space="preserve">Il </w:t>
            </w:r>
            <w:proofErr w:type="spellStart"/>
            <w:r w:rsidRPr="00A55A87">
              <w:t>periodo</w:t>
            </w:r>
            <w:proofErr w:type="spellEnd"/>
            <w:r w:rsidRPr="00A55A87">
              <w:t xml:space="preserve"> ideale di </w:t>
            </w:r>
            <w:proofErr w:type="spellStart"/>
            <w:r w:rsidRPr="00A55A87">
              <w:t>una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vacanza</w:t>
            </w:r>
            <w:proofErr w:type="spellEnd"/>
            <w:r w:rsidRPr="00A55A87">
              <w:t xml:space="preserve"> a </w:t>
            </w:r>
            <w:proofErr w:type="spellStart"/>
            <w:r w:rsidRPr="00A55A87">
              <w:t>Lampedusa</w:t>
            </w:r>
            <w:proofErr w:type="spellEnd"/>
            <w:r w:rsidRPr="00A55A87">
              <w:t xml:space="preserve"> è la </w:t>
            </w:r>
            <w:proofErr w:type="spellStart"/>
            <w:r w:rsidRPr="00A55A87">
              <w:t>primavera</w:t>
            </w:r>
            <w:proofErr w:type="spellEnd"/>
            <w:r w:rsidRPr="00A55A87">
              <w:t>.</w:t>
            </w:r>
          </w:p>
        </w:tc>
        <w:tc>
          <w:tcPr>
            <w:tcW w:w="719" w:type="dxa"/>
            <w:vAlign w:val="center"/>
          </w:tcPr>
          <w:p w14:paraId="125C0816" w14:textId="44C660BD" w:rsidR="00A755F0" w:rsidRPr="00A55A87" w:rsidRDefault="00A755F0" w:rsidP="00A755F0">
            <w:pPr>
              <w:jc w:val="center"/>
            </w:pPr>
            <w:r>
              <w:t>x</w:t>
            </w:r>
          </w:p>
        </w:tc>
        <w:tc>
          <w:tcPr>
            <w:tcW w:w="744" w:type="dxa"/>
            <w:vAlign w:val="center"/>
          </w:tcPr>
          <w:p w14:paraId="6FAEF268" w14:textId="77777777" w:rsidR="00A755F0" w:rsidRPr="00A55A87" w:rsidRDefault="00A755F0" w:rsidP="00A755F0">
            <w:pPr>
              <w:jc w:val="center"/>
            </w:pPr>
          </w:p>
        </w:tc>
      </w:tr>
      <w:tr w:rsidR="00A755F0" w:rsidRPr="00A55A87" w14:paraId="43299963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15BC4622" w14:textId="77777777" w:rsidR="00A755F0" w:rsidRPr="00A55A87" w:rsidRDefault="00A755F0" w:rsidP="00A755F0">
            <w:pPr>
              <w:jc w:val="both"/>
            </w:pPr>
            <w:r>
              <w:t>9</w:t>
            </w:r>
          </w:p>
        </w:tc>
        <w:tc>
          <w:tcPr>
            <w:tcW w:w="7625" w:type="dxa"/>
            <w:tcBorders>
              <w:left w:val="nil"/>
            </w:tcBorders>
          </w:tcPr>
          <w:p w14:paraId="72DB3E8C" w14:textId="77777777" w:rsidR="00A755F0" w:rsidRPr="00A55A87" w:rsidRDefault="00A755F0" w:rsidP="00A755F0">
            <w:pPr>
              <w:jc w:val="both"/>
            </w:pPr>
            <w:r w:rsidRPr="00A55A87">
              <w:t xml:space="preserve">Ad </w:t>
            </w:r>
            <w:proofErr w:type="spellStart"/>
            <w:r w:rsidRPr="00A55A87">
              <w:t>agosto</w:t>
            </w:r>
            <w:proofErr w:type="spellEnd"/>
            <w:r w:rsidRPr="00A55A87">
              <w:t xml:space="preserve"> i </w:t>
            </w:r>
            <w:proofErr w:type="spellStart"/>
            <w:r w:rsidRPr="00A55A87">
              <w:t>prezzi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sull’isola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sono</w:t>
            </w:r>
            <w:proofErr w:type="spellEnd"/>
            <w:r w:rsidRPr="00A55A87">
              <w:t xml:space="preserve"> </w:t>
            </w:r>
            <w:proofErr w:type="spellStart"/>
            <w:r w:rsidRPr="00A55A87">
              <w:t>altissimi</w:t>
            </w:r>
            <w:proofErr w:type="spellEnd"/>
            <w:r w:rsidRPr="00A55A87">
              <w:t>.</w:t>
            </w:r>
          </w:p>
        </w:tc>
        <w:tc>
          <w:tcPr>
            <w:tcW w:w="719" w:type="dxa"/>
            <w:vAlign w:val="center"/>
          </w:tcPr>
          <w:p w14:paraId="5FFB638A" w14:textId="097A0CF4" w:rsidR="00A755F0" w:rsidRPr="00A55A87" w:rsidRDefault="00A755F0" w:rsidP="00A755F0">
            <w:pPr>
              <w:jc w:val="center"/>
            </w:pPr>
            <w:r>
              <w:t>x</w:t>
            </w:r>
          </w:p>
        </w:tc>
        <w:tc>
          <w:tcPr>
            <w:tcW w:w="744" w:type="dxa"/>
            <w:vAlign w:val="center"/>
          </w:tcPr>
          <w:p w14:paraId="4A268783" w14:textId="77777777" w:rsidR="00A755F0" w:rsidRPr="00A55A87" w:rsidRDefault="00A755F0" w:rsidP="00A755F0">
            <w:pPr>
              <w:jc w:val="center"/>
            </w:pPr>
          </w:p>
        </w:tc>
      </w:tr>
      <w:tr w:rsidR="00A755F0" w:rsidRPr="00A55A87" w14:paraId="635A502B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2DEE3AEA" w14:textId="77777777" w:rsidR="00A755F0" w:rsidRPr="00A55A87" w:rsidRDefault="00A755F0" w:rsidP="00A755F0">
            <w:pPr>
              <w:jc w:val="both"/>
            </w:pPr>
            <w:r>
              <w:t>10</w:t>
            </w:r>
          </w:p>
        </w:tc>
        <w:tc>
          <w:tcPr>
            <w:tcW w:w="7625" w:type="dxa"/>
            <w:tcBorders>
              <w:left w:val="nil"/>
            </w:tcBorders>
          </w:tcPr>
          <w:p w14:paraId="2BD49C9C" w14:textId="77777777" w:rsidR="00A755F0" w:rsidRPr="008658EE" w:rsidRDefault="00A755F0" w:rsidP="00A755F0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Gli alberghi a Lampedusa si chiamano „dammusi“.</w:t>
            </w:r>
          </w:p>
          <w:p w14:paraId="2756F595" w14:textId="1688DF78" w:rsidR="00A755F0" w:rsidRPr="00A755F0" w:rsidRDefault="00A755F0" w:rsidP="00A755F0">
            <w:pPr>
              <w:jc w:val="both"/>
              <w:rPr>
                <w:i/>
              </w:rPr>
            </w:pPr>
            <w:r w:rsidRPr="008658EE">
              <w:rPr>
                <w:i/>
                <w:lang w:val="fr-FR"/>
              </w:rPr>
              <w:t xml:space="preserve">I dammusi sono le tipiche case dei pescatori. </w:t>
            </w:r>
            <w:r w:rsidRPr="00A755F0">
              <w:rPr>
                <w:i/>
              </w:rPr>
              <w:t xml:space="preserve">A </w:t>
            </w:r>
            <w:proofErr w:type="spellStart"/>
            <w:r w:rsidRPr="00A755F0">
              <w:rPr>
                <w:i/>
              </w:rPr>
              <w:t>volte</w:t>
            </w:r>
            <w:proofErr w:type="spellEnd"/>
            <w:r w:rsidRPr="00A755F0">
              <w:rPr>
                <w:i/>
              </w:rPr>
              <w:t xml:space="preserve"> </w:t>
            </w:r>
            <w:proofErr w:type="spellStart"/>
            <w:r w:rsidRPr="00A755F0">
              <w:rPr>
                <w:i/>
              </w:rPr>
              <w:t>servono</w:t>
            </w:r>
            <w:proofErr w:type="spellEnd"/>
            <w:r w:rsidRPr="00A755F0">
              <w:rPr>
                <w:i/>
              </w:rPr>
              <w:t xml:space="preserve"> </w:t>
            </w:r>
            <w:proofErr w:type="spellStart"/>
            <w:r w:rsidRPr="00A755F0">
              <w:rPr>
                <w:i/>
              </w:rPr>
              <w:t>anche</w:t>
            </w:r>
            <w:proofErr w:type="spellEnd"/>
            <w:r w:rsidRPr="00A755F0">
              <w:rPr>
                <w:i/>
              </w:rPr>
              <w:t xml:space="preserve"> </w:t>
            </w:r>
            <w:proofErr w:type="spellStart"/>
            <w:r w:rsidRPr="00A755F0">
              <w:rPr>
                <w:i/>
              </w:rPr>
              <w:t>come</w:t>
            </w:r>
            <w:proofErr w:type="spellEnd"/>
            <w:r w:rsidRPr="00A755F0">
              <w:rPr>
                <w:i/>
              </w:rPr>
              <w:t xml:space="preserve"> </w:t>
            </w:r>
            <w:proofErr w:type="spellStart"/>
            <w:r w:rsidRPr="00A755F0">
              <w:rPr>
                <w:i/>
              </w:rPr>
              <w:t>appartamenti</w:t>
            </w:r>
            <w:proofErr w:type="spellEnd"/>
            <w:r w:rsidRPr="00A755F0">
              <w:rPr>
                <w:i/>
              </w:rPr>
              <w:t xml:space="preserve"> per </w:t>
            </w:r>
            <w:proofErr w:type="spellStart"/>
            <w:r w:rsidRPr="00A755F0">
              <w:rPr>
                <w:i/>
              </w:rPr>
              <w:t>vacanze</w:t>
            </w:r>
            <w:proofErr w:type="spellEnd"/>
            <w:r w:rsidRPr="00A755F0">
              <w:rPr>
                <w:i/>
              </w:rPr>
              <w:t>.</w:t>
            </w:r>
          </w:p>
        </w:tc>
        <w:tc>
          <w:tcPr>
            <w:tcW w:w="719" w:type="dxa"/>
            <w:vAlign w:val="center"/>
          </w:tcPr>
          <w:p w14:paraId="4E180F0C" w14:textId="77777777" w:rsidR="00A755F0" w:rsidRPr="00A55A87" w:rsidRDefault="00A755F0" w:rsidP="00A755F0">
            <w:pPr>
              <w:jc w:val="center"/>
            </w:pPr>
          </w:p>
        </w:tc>
        <w:tc>
          <w:tcPr>
            <w:tcW w:w="744" w:type="dxa"/>
            <w:vAlign w:val="center"/>
          </w:tcPr>
          <w:p w14:paraId="0C0628DD" w14:textId="2A4F9B66" w:rsidR="00A755F0" w:rsidRPr="00A55A87" w:rsidRDefault="00A755F0" w:rsidP="00A755F0">
            <w:pPr>
              <w:jc w:val="center"/>
            </w:pPr>
            <w:r>
              <w:t>x</w:t>
            </w:r>
          </w:p>
        </w:tc>
      </w:tr>
      <w:tr w:rsidR="00A755F0" w:rsidRPr="00A55A87" w14:paraId="0454CE83" w14:textId="77777777" w:rsidTr="00A755F0">
        <w:trPr>
          <w:trHeight w:val="851"/>
        </w:trPr>
        <w:tc>
          <w:tcPr>
            <w:tcW w:w="534" w:type="dxa"/>
            <w:tcBorders>
              <w:right w:val="nil"/>
            </w:tcBorders>
          </w:tcPr>
          <w:p w14:paraId="1AC27011" w14:textId="77777777" w:rsidR="00A755F0" w:rsidRPr="00A55A87" w:rsidRDefault="00A755F0" w:rsidP="00A755F0">
            <w:pPr>
              <w:jc w:val="both"/>
            </w:pPr>
            <w:r>
              <w:t>11</w:t>
            </w:r>
          </w:p>
        </w:tc>
        <w:tc>
          <w:tcPr>
            <w:tcW w:w="7625" w:type="dxa"/>
            <w:tcBorders>
              <w:left w:val="nil"/>
            </w:tcBorders>
          </w:tcPr>
          <w:p w14:paraId="30520BFA" w14:textId="77777777" w:rsidR="00A755F0" w:rsidRPr="008658EE" w:rsidRDefault="00A755F0" w:rsidP="00A755F0">
            <w:pPr>
              <w:jc w:val="both"/>
              <w:rPr>
                <w:lang w:val="fr-FR"/>
              </w:rPr>
            </w:pPr>
            <w:r w:rsidRPr="008658EE">
              <w:rPr>
                <w:lang w:val="fr-FR"/>
              </w:rPr>
              <w:t>A Lampedusa spesso arrivano delle navi con degli emigranti clandestini.</w:t>
            </w:r>
          </w:p>
        </w:tc>
        <w:tc>
          <w:tcPr>
            <w:tcW w:w="719" w:type="dxa"/>
            <w:vAlign w:val="center"/>
          </w:tcPr>
          <w:p w14:paraId="56A23A74" w14:textId="4B0958B8" w:rsidR="00A755F0" w:rsidRPr="00A55A87" w:rsidRDefault="00A755F0" w:rsidP="00A755F0">
            <w:pPr>
              <w:jc w:val="center"/>
            </w:pPr>
            <w:r>
              <w:t>x</w:t>
            </w:r>
          </w:p>
        </w:tc>
        <w:tc>
          <w:tcPr>
            <w:tcW w:w="744" w:type="dxa"/>
            <w:vAlign w:val="center"/>
          </w:tcPr>
          <w:p w14:paraId="28A95CAB" w14:textId="77777777" w:rsidR="00A755F0" w:rsidRPr="00A55A87" w:rsidRDefault="00A755F0" w:rsidP="00A755F0">
            <w:pPr>
              <w:jc w:val="center"/>
            </w:pPr>
          </w:p>
        </w:tc>
      </w:tr>
    </w:tbl>
    <w:p w14:paraId="682F1EF4" w14:textId="3BB25176" w:rsidR="00D822AC" w:rsidRPr="00A755F0" w:rsidRDefault="00A755F0" w:rsidP="00D822AC">
      <w:pPr>
        <w:spacing w:line="360" w:lineRule="auto"/>
        <w:rPr>
          <w:b/>
        </w:rPr>
      </w:pPr>
      <w:proofErr w:type="spellStart"/>
      <w:r w:rsidRPr="00A755F0">
        <w:rPr>
          <w:b/>
        </w:rPr>
        <w:t>Soluzioni</w:t>
      </w:r>
      <w:proofErr w:type="spellEnd"/>
    </w:p>
    <w:sectPr w:rsidR="00D822AC" w:rsidRPr="00A755F0" w:rsidSect="00A55A87">
      <w:headerReference w:type="even" r:id="rId7"/>
      <w:headerReference w:type="default" r:id="rId8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5741F" w14:textId="77777777" w:rsidR="00904771" w:rsidRDefault="00904771" w:rsidP="00E45544">
      <w:r>
        <w:separator/>
      </w:r>
    </w:p>
  </w:endnote>
  <w:endnote w:type="continuationSeparator" w:id="0">
    <w:p w14:paraId="2F473BE2" w14:textId="77777777" w:rsidR="00904771" w:rsidRDefault="00904771" w:rsidP="00E4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8725F" w14:textId="77777777" w:rsidR="00904771" w:rsidRDefault="00904771" w:rsidP="00E45544">
      <w:r>
        <w:separator/>
      </w:r>
    </w:p>
  </w:footnote>
  <w:footnote w:type="continuationSeparator" w:id="0">
    <w:p w14:paraId="444CF17D" w14:textId="77777777" w:rsidR="00904771" w:rsidRDefault="00904771" w:rsidP="00E4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08"/>
      <w:gridCol w:w="2095"/>
      <w:gridCol w:w="3598"/>
    </w:tblGrid>
    <w:tr w:rsidR="0057536B" w:rsidRPr="008E0D90" w14:paraId="45BA8E1E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F9FC608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F7CF3B4" w14:textId="77777777" w:rsidR="0057536B" w:rsidRDefault="00904771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98B9F6F85FA2344991D36D24782282D2"/>
              </w:placeholder>
              <w:temporary/>
              <w:showingPlcHdr/>
            </w:sdtPr>
            <w:sdtEndPr/>
            <w:sdtContent>
              <w:r w:rsidR="0057536B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79E0F37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325F2661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EAE646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E90C8F1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379CAA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750314E" w14:textId="77777777" w:rsidR="0057536B" w:rsidRDefault="005753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212"/>
      <w:gridCol w:w="5288"/>
      <w:gridCol w:w="2001"/>
    </w:tblGrid>
    <w:tr w:rsidR="0057536B" w:rsidRPr="008E0D90" w14:paraId="51DB46B0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4C6174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E76C19A" w14:textId="77777777" w:rsidR="0057536B" w:rsidRDefault="0057536B" w:rsidP="00E45544">
          <w:pPr>
            <w:pStyle w:val="StandardWeb"/>
            <w:contextualSpacing/>
          </w:pPr>
          <w:proofErr w:type="spellStart"/>
          <w:r>
            <w:rPr>
              <w:i/>
              <w:iCs/>
            </w:rPr>
            <w:t>L’inquietudine</w:t>
          </w:r>
          <w:proofErr w:type="spellEnd"/>
          <w:r>
            <w:rPr>
              <w:i/>
              <w:iCs/>
            </w:rPr>
            <w:t xml:space="preserve"> di </w:t>
          </w:r>
          <w:proofErr w:type="spellStart"/>
          <w:r>
            <w:rPr>
              <w:i/>
              <w:iCs/>
            </w:rPr>
            <w:t>una</w:t>
          </w:r>
          <w:proofErr w:type="spellEnd"/>
          <w:r>
            <w:rPr>
              <w:i/>
              <w:iCs/>
            </w:rPr>
            <w:t xml:space="preserve"> </w:t>
          </w:r>
          <w:proofErr w:type="spellStart"/>
          <w:r>
            <w:rPr>
              <w:i/>
              <w:iCs/>
            </w:rPr>
            <w:t>donna</w:t>
          </w:r>
          <w:proofErr w:type="spellEnd"/>
          <w:r>
            <w:rPr>
              <w:i/>
              <w:iCs/>
            </w:rPr>
            <w:t xml:space="preserve"> </w:t>
          </w:r>
          <w:r>
            <w:t xml:space="preserve">– </w:t>
          </w:r>
        </w:p>
        <w:p w14:paraId="7CEDF221" w14:textId="77777777" w:rsidR="0057536B" w:rsidRDefault="0057536B" w:rsidP="00E45544">
          <w:pPr>
            <w:pStyle w:val="StandardWeb"/>
            <w:contextualSpacing/>
          </w:pPr>
          <w:r>
            <w:t xml:space="preserve">Eine Unterrichtseinheit zu dem Film «Respiro» von E. </w:t>
          </w:r>
          <w:proofErr w:type="spellStart"/>
          <w:r>
            <w:t>Crialese</w:t>
          </w:r>
          <w:proofErr w:type="spellEnd"/>
          <w:r>
            <w:t xml:space="preserve">  </w:t>
          </w:r>
        </w:p>
        <w:p w14:paraId="4F6EDD3D" w14:textId="77777777" w:rsidR="0057536B" w:rsidRDefault="0057536B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B2A53BC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758C1E19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4339D49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B25E112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7384A6D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B6B9181" w14:textId="77777777" w:rsidR="0057536B" w:rsidRDefault="005753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2BD"/>
    <w:rsid w:val="001436DA"/>
    <w:rsid w:val="0057536B"/>
    <w:rsid w:val="006477A0"/>
    <w:rsid w:val="006C7C35"/>
    <w:rsid w:val="007372BD"/>
    <w:rsid w:val="0078192B"/>
    <w:rsid w:val="008658EE"/>
    <w:rsid w:val="00904771"/>
    <w:rsid w:val="009158BE"/>
    <w:rsid w:val="0098401F"/>
    <w:rsid w:val="00A55A87"/>
    <w:rsid w:val="00A755F0"/>
    <w:rsid w:val="00C46006"/>
    <w:rsid w:val="00D822AC"/>
    <w:rsid w:val="00DA0A4F"/>
    <w:rsid w:val="00DD0813"/>
    <w:rsid w:val="00E4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784F69"/>
  <w14:defaultImageDpi w14:val="300"/>
  <w15:docId w15:val="{6D864E3F-38FC-414C-9643-B53EED81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5544"/>
  </w:style>
  <w:style w:type="paragraph" w:styleId="Fuzeile">
    <w:name w:val="footer"/>
    <w:basedOn w:val="Standard"/>
    <w:link w:val="FuzeileZch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5544"/>
  </w:style>
  <w:style w:type="paragraph" w:styleId="KeinLeerraum">
    <w:name w:val="No Spacing"/>
    <w:link w:val="KeinLeerraumZch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753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B9F6F85FA2344991D36D247822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38A7F-9250-5742-995B-F5E55F6E279E}"/>
      </w:docPartPr>
      <w:docPartBody>
        <w:p w:rsidR="00F55380" w:rsidRDefault="00F55380" w:rsidP="00F55380">
          <w:pPr>
            <w:pStyle w:val="98B9F6F85FA2344991D36D24782282D2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380"/>
    <w:rsid w:val="00C717A0"/>
    <w:rsid w:val="00E66C52"/>
    <w:rsid w:val="00F5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Lorenz Manthey</cp:lastModifiedBy>
  <cp:revision>8</cp:revision>
  <cp:lastPrinted>2013-02-21T19:14:00Z</cp:lastPrinted>
  <dcterms:created xsi:type="dcterms:W3CDTF">2013-02-21T19:01:00Z</dcterms:created>
  <dcterms:modified xsi:type="dcterms:W3CDTF">2020-11-17T07:53:00Z</dcterms:modified>
</cp:coreProperties>
</file>